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97D22"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3F97D25" w14:textId="77777777">
        <w:tc>
          <w:tcPr>
            <w:tcW w:w="10419" w:type="dxa"/>
            <w:shd w:val="clear" w:color="auto" w:fill="auto"/>
          </w:tcPr>
          <w:p w14:paraId="03F97D23"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3F97E07" wp14:editId="03F97E08">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F97D24" w14:textId="77777777" w:rsidR="00472B25" w:rsidRDefault="00472B25" w:rsidP="005D2BD5">
            <w:pPr>
              <w:pStyle w:val="Pieddepage"/>
              <w:tabs>
                <w:tab w:val="clear" w:pos="4536"/>
                <w:tab w:val="clear" w:pos="9072"/>
              </w:tabs>
              <w:jc w:val="center"/>
            </w:pPr>
          </w:p>
        </w:tc>
      </w:tr>
    </w:tbl>
    <w:p w14:paraId="03F97D26" w14:textId="77777777" w:rsidR="00472B25" w:rsidRDefault="00472B25">
      <w:pPr>
        <w:sectPr w:rsidR="00472B25">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3F97D2B" w14:textId="77777777">
        <w:tc>
          <w:tcPr>
            <w:tcW w:w="9288" w:type="dxa"/>
            <w:shd w:val="clear" w:color="auto" w:fill="66CCFF"/>
          </w:tcPr>
          <w:p w14:paraId="03F97D27"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3F97D28"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3F97D29"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3F97D2A" w14:textId="77777777" w:rsidR="00472B25" w:rsidRDefault="00472B25">
            <w:pPr>
              <w:pStyle w:val="Titre8"/>
              <w:tabs>
                <w:tab w:val="num" w:pos="0"/>
                <w:tab w:val="right" w:pos="9639"/>
              </w:tabs>
              <w:spacing w:before="120" w:after="120"/>
            </w:pPr>
            <w:r>
              <w:rPr>
                <w:caps/>
                <w:sz w:val="28"/>
                <w:szCs w:val="28"/>
              </w:rPr>
              <w:t>DC2</w:t>
            </w:r>
          </w:p>
        </w:tc>
      </w:tr>
    </w:tbl>
    <w:p w14:paraId="03F97D2C" w14:textId="77777777" w:rsidR="00472B25" w:rsidRDefault="00472B25">
      <w:pPr>
        <w:jc w:val="both"/>
        <w:rPr>
          <w:rFonts w:ascii="Arial" w:hAnsi="Arial" w:cs="Arial"/>
        </w:rPr>
      </w:pPr>
    </w:p>
    <w:p w14:paraId="03F97D2D"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3F97D2E"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3F97D2F"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3F97D3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3F97D32" w14:textId="77777777">
        <w:tc>
          <w:tcPr>
            <w:tcW w:w="10331" w:type="dxa"/>
            <w:shd w:val="clear" w:color="auto" w:fill="66CCFF"/>
          </w:tcPr>
          <w:p w14:paraId="03F97D31"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3F97D33"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3F97D34" w14:textId="77777777" w:rsidR="00472B25" w:rsidRDefault="00472B25">
      <w:pPr>
        <w:rPr>
          <w:rFonts w:ascii="Arial" w:hAnsi="Arial" w:cs="Arial"/>
          <w:b/>
          <w:bCs/>
        </w:rPr>
      </w:pPr>
    </w:p>
    <w:p w14:paraId="2863354A" w14:textId="77777777" w:rsidR="00B56901" w:rsidRPr="00814C27" w:rsidRDefault="00B56901" w:rsidP="00B56901">
      <w:pPr>
        <w:pStyle w:val="Paragraphedeliste"/>
        <w:numPr>
          <w:ilvl w:val="0"/>
          <w:numId w:val="1"/>
        </w:numPr>
        <w:ind w:left="432" w:hanging="432"/>
        <w:jc w:val="center"/>
        <w:rPr>
          <w:rFonts w:cs="Kartika"/>
          <w:lang w:bidi="ml"/>
        </w:rPr>
      </w:pPr>
      <w:r w:rsidRPr="00814C27">
        <w:rPr>
          <w:rFonts w:cs="Kartika"/>
          <w:lang w:bidi="ml"/>
        </w:rPr>
        <w:t>Établissement Français du Sang Occitanie Pyrénées Méditerranée</w:t>
      </w:r>
    </w:p>
    <w:p w14:paraId="0100224A" w14:textId="77777777" w:rsidR="00B56901" w:rsidRPr="00814C27" w:rsidRDefault="00B56901" w:rsidP="00B56901">
      <w:pPr>
        <w:pStyle w:val="Paragraphedeliste"/>
        <w:numPr>
          <w:ilvl w:val="0"/>
          <w:numId w:val="1"/>
        </w:numPr>
        <w:ind w:left="432" w:hanging="432"/>
        <w:jc w:val="center"/>
        <w:rPr>
          <w:rFonts w:cs="Kartika"/>
          <w:lang w:bidi="ml"/>
        </w:rPr>
      </w:pPr>
      <w:r w:rsidRPr="00814C27">
        <w:rPr>
          <w:rFonts w:cs="Kartika"/>
          <w:lang w:bidi="ml"/>
        </w:rPr>
        <w:t xml:space="preserve">Avenue de </w:t>
      </w:r>
      <w:r>
        <w:rPr>
          <w:rFonts w:cs="Kartika"/>
          <w:lang w:bidi="ml"/>
        </w:rPr>
        <w:t>Grande-Bretagne – BP 3210</w:t>
      </w:r>
    </w:p>
    <w:p w14:paraId="03F97D36" w14:textId="005C35DE" w:rsidR="00472B25" w:rsidRPr="00B56901" w:rsidRDefault="00B56901" w:rsidP="00CD0E56">
      <w:pPr>
        <w:pStyle w:val="Paragraphedeliste"/>
        <w:numPr>
          <w:ilvl w:val="0"/>
          <w:numId w:val="1"/>
        </w:numPr>
        <w:ind w:left="432" w:hanging="432"/>
        <w:jc w:val="center"/>
        <w:rPr>
          <w:rFonts w:ascii="Arial" w:hAnsi="Arial" w:cs="Arial"/>
          <w:b/>
          <w:bCs/>
        </w:rPr>
      </w:pPr>
      <w:r w:rsidRPr="00B56901">
        <w:rPr>
          <w:rFonts w:cs="Kartika"/>
          <w:lang w:bidi="ml"/>
        </w:rPr>
        <w:t>31027 TOULOUSE Cedex 3</w:t>
      </w:r>
    </w:p>
    <w:p w14:paraId="03F97D37" w14:textId="77777777" w:rsidR="00472B25" w:rsidRDefault="00472B25">
      <w:pPr>
        <w:rPr>
          <w:rFonts w:ascii="Arial" w:hAnsi="Arial" w:cs="Arial"/>
          <w:b/>
          <w:bCs/>
        </w:rPr>
      </w:pPr>
    </w:p>
    <w:p w14:paraId="03F97D38" w14:textId="77777777" w:rsidR="00472B25" w:rsidRDefault="00472B25">
      <w:pPr>
        <w:rPr>
          <w:rFonts w:ascii="Arial" w:hAnsi="Arial"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3F97D3A" w14:textId="77777777" w:rsidTr="00B56901">
        <w:tc>
          <w:tcPr>
            <w:tcW w:w="10331" w:type="dxa"/>
            <w:shd w:val="clear" w:color="auto" w:fill="66CCFF"/>
          </w:tcPr>
          <w:p w14:paraId="03F97D39"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11029CE" w14:textId="77777777" w:rsidR="00B56901" w:rsidRDefault="00B56901" w:rsidP="00B56901">
      <w:pPr>
        <w:autoSpaceDE w:val="0"/>
        <w:autoSpaceDN w:val="0"/>
        <w:adjustRightInd w:val="0"/>
      </w:pPr>
    </w:p>
    <w:p w14:paraId="2394EB89" w14:textId="6078450E" w:rsidR="00A37134" w:rsidRPr="004E4346" w:rsidRDefault="00A37134" w:rsidP="00A37134">
      <w:pPr>
        <w:autoSpaceDE w:val="0"/>
        <w:autoSpaceDN w:val="0"/>
        <w:adjustRightInd w:val="0"/>
        <w:rPr>
          <w:rFonts w:ascii="Helvetica" w:hAnsi="Helvetica" w:cs="Helvetica"/>
        </w:rPr>
      </w:pPr>
      <w:r w:rsidRPr="00C742AA">
        <w:rPr>
          <w:rFonts w:ascii="Helvetica" w:hAnsi="Helvetica" w:cs="Helvetica"/>
        </w:rPr>
        <w:t xml:space="preserve">Le présent marché a pour objet de désigner un maitre d’œuvre pour l’aménagement intérieur d’un local en Maison du </w:t>
      </w:r>
      <w:r w:rsidRPr="004E4346">
        <w:rPr>
          <w:rFonts w:ascii="Helvetica" w:hAnsi="Helvetica" w:cs="Helvetica"/>
        </w:rPr>
        <w:t xml:space="preserve">Don situé au sein du centre commercial </w:t>
      </w:r>
      <w:r w:rsidR="004E4346" w:rsidRPr="004E4346">
        <w:rPr>
          <w:rFonts w:ascii="Helvetica" w:hAnsi="Helvetica" w:cs="Helvetica"/>
        </w:rPr>
        <w:t>Leclerc –</w:t>
      </w:r>
      <w:r w:rsidRPr="004E4346">
        <w:rPr>
          <w:rFonts w:ascii="Helvetica" w:hAnsi="Helvetica" w:cs="Helvetica"/>
        </w:rPr>
        <w:t xml:space="preserve"> </w:t>
      </w:r>
      <w:r w:rsidR="004E4346" w:rsidRPr="004E4346">
        <w:rPr>
          <w:rFonts w:ascii="Helvetica" w:hAnsi="Helvetica" w:cs="Helvetica"/>
        </w:rPr>
        <w:t xml:space="preserve">ZAC de </w:t>
      </w:r>
      <w:proofErr w:type="spellStart"/>
      <w:r w:rsidR="004E4346" w:rsidRPr="004E4346">
        <w:rPr>
          <w:rFonts w:ascii="Helvetica" w:hAnsi="Helvetica" w:cs="Helvetica"/>
        </w:rPr>
        <w:t>Montimaran</w:t>
      </w:r>
      <w:proofErr w:type="spellEnd"/>
      <w:r w:rsidRPr="004E4346">
        <w:rPr>
          <w:rFonts w:ascii="Helvetica" w:hAnsi="Helvetica" w:cs="Helvetica"/>
        </w:rPr>
        <w:t xml:space="preserve"> –</w:t>
      </w:r>
      <w:r w:rsidR="004E4346" w:rsidRPr="004E4346">
        <w:rPr>
          <w:rFonts w:ascii="Helvetica" w:hAnsi="Helvetica" w:cs="Helvetica"/>
        </w:rPr>
        <w:t xml:space="preserve"> rue Jean </w:t>
      </w:r>
      <w:proofErr w:type="spellStart"/>
      <w:r w:rsidR="004E4346" w:rsidRPr="004E4346">
        <w:rPr>
          <w:rFonts w:ascii="Helvetica" w:hAnsi="Helvetica" w:cs="Helvetica"/>
        </w:rPr>
        <w:t>Brulier</w:t>
      </w:r>
      <w:proofErr w:type="spellEnd"/>
      <w:r w:rsidR="004E4346" w:rsidRPr="004E4346">
        <w:rPr>
          <w:rFonts w:ascii="Helvetica" w:hAnsi="Helvetica" w:cs="Helvetica"/>
        </w:rPr>
        <w:t xml:space="preserve"> du Vercors -</w:t>
      </w:r>
      <w:r w:rsidRPr="004E4346">
        <w:rPr>
          <w:rFonts w:ascii="Helvetica" w:hAnsi="Helvetica" w:cs="Helvetica"/>
        </w:rPr>
        <w:t xml:space="preserve"> 34500 BEZIERS.</w:t>
      </w:r>
    </w:p>
    <w:p w14:paraId="231CB632" w14:textId="77777777" w:rsidR="00A37134" w:rsidRPr="004E4346" w:rsidRDefault="00A37134" w:rsidP="00A37134">
      <w:pPr>
        <w:autoSpaceDE w:val="0"/>
        <w:autoSpaceDN w:val="0"/>
        <w:adjustRightInd w:val="0"/>
        <w:rPr>
          <w:rFonts w:ascii="Helvetica" w:hAnsi="Helvetica" w:cs="Helvetica"/>
        </w:rPr>
      </w:pPr>
    </w:p>
    <w:p w14:paraId="1F866453" w14:textId="38AC984E" w:rsidR="00A37134" w:rsidRDefault="00A37134" w:rsidP="00A37134">
      <w:pPr>
        <w:autoSpaceDE w:val="0"/>
        <w:autoSpaceDN w:val="0"/>
        <w:adjustRightInd w:val="0"/>
        <w:rPr>
          <w:rFonts w:ascii="Helvetica" w:hAnsi="Helvetica" w:cs="Helvetica"/>
        </w:rPr>
      </w:pPr>
      <w:r w:rsidRPr="004E4346">
        <w:rPr>
          <w:rFonts w:ascii="Helvetica" w:hAnsi="Helvetica" w:cs="Helvetica"/>
        </w:rPr>
        <w:t xml:space="preserve">Le projet porte sur la création d’une surface utile </w:t>
      </w:r>
      <w:r w:rsidR="004E4346" w:rsidRPr="004E4346">
        <w:rPr>
          <w:rFonts w:ascii="Helvetica" w:hAnsi="Helvetica" w:cs="Helvetica"/>
        </w:rPr>
        <w:t>d</w:t>
      </w:r>
      <w:r w:rsidRPr="004E4346">
        <w:rPr>
          <w:rFonts w:ascii="Helvetica" w:hAnsi="Helvetica" w:cs="Helvetica"/>
        </w:rPr>
        <w:t>e</w:t>
      </w:r>
      <w:r w:rsidR="004E4346" w:rsidRPr="004E4346">
        <w:rPr>
          <w:rFonts w:ascii="Helvetica" w:hAnsi="Helvetica" w:cs="Helvetica"/>
        </w:rPr>
        <w:t xml:space="preserve"> 280</w:t>
      </w:r>
      <w:r w:rsidRPr="004E4346">
        <w:rPr>
          <w:rFonts w:ascii="Helvetica" w:hAnsi="Helvetica" w:cs="Helvetica"/>
        </w:rPr>
        <w:t xml:space="preserve"> m².</w:t>
      </w:r>
    </w:p>
    <w:p w14:paraId="01C3748F" w14:textId="77777777" w:rsidR="00A37134" w:rsidRDefault="00A37134" w:rsidP="00A37134">
      <w:pPr>
        <w:autoSpaceDE w:val="0"/>
        <w:autoSpaceDN w:val="0"/>
        <w:adjustRightInd w:val="0"/>
        <w:rPr>
          <w:rFonts w:ascii="Helvetica" w:hAnsi="Helvetica" w:cs="Helvetica"/>
        </w:rPr>
      </w:pPr>
    </w:p>
    <w:p w14:paraId="425B5276" w14:textId="77777777" w:rsidR="00A37134" w:rsidRDefault="00A37134" w:rsidP="00A37134">
      <w:pPr>
        <w:autoSpaceDE w:val="0"/>
        <w:autoSpaceDN w:val="0"/>
        <w:adjustRightInd w:val="0"/>
        <w:rPr>
          <w:rFonts w:ascii="Helvetica" w:hAnsi="Helvetica" w:cs="Helvetica"/>
        </w:rPr>
      </w:pPr>
      <w:r>
        <w:rPr>
          <w:rFonts w:ascii="Helvetica" w:hAnsi="Helvetica" w:cs="Helvetica"/>
        </w:rPr>
        <w:t>L'ouvrage de bâtiment sur lequel porte la mission de maîtrise d'œuvre appartient à la catégorie suivante : Réhabilitation / Réutilisation</w:t>
      </w:r>
    </w:p>
    <w:p w14:paraId="03F97D3C" w14:textId="77777777" w:rsidR="00472B25" w:rsidRDefault="00472B25">
      <w:pPr>
        <w:rPr>
          <w:rFonts w:ascii="Arial" w:hAnsi="Arial" w:cs="Arial"/>
          <w:bCs/>
        </w:rPr>
      </w:pPr>
    </w:p>
    <w:p w14:paraId="03F97D40"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3F97D42" w14:textId="77777777">
        <w:tc>
          <w:tcPr>
            <w:tcW w:w="10331" w:type="dxa"/>
            <w:shd w:val="clear" w:color="auto" w:fill="66CCFF"/>
          </w:tcPr>
          <w:p w14:paraId="03F97D41"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3F97D43" w14:textId="77777777" w:rsidR="00472B25" w:rsidRDefault="00472B25">
      <w:pPr>
        <w:pStyle w:val="Titre9"/>
        <w:numPr>
          <w:ilvl w:val="0"/>
          <w:numId w:val="0"/>
        </w:numPr>
        <w:rPr>
          <w:i w:val="0"/>
          <w:sz w:val="20"/>
        </w:rPr>
      </w:pPr>
    </w:p>
    <w:p w14:paraId="03F97D44"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3F97D45" w14:textId="77777777" w:rsidR="00472B25" w:rsidRDefault="00472B25">
      <w:pPr>
        <w:pStyle w:val="Titre9"/>
        <w:tabs>
          <w:tab w:val="num" w:pos="0"/>
        </w:tabs>
        <w:ind w:left="0"/>
        <w:jc w:val="both"/>
        <w:rPr>
          <w:i w:val="0"/>
          <w:iCs w:val="0"/>
          <w:sz w:val="20"/>
          <w:szCs w:val="20"/>
        </w:rPr>
      </w:pPr>
    </w:p>
    <w:p w14:paraId="03F97D46"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3F97D47" w14:textId="77777777" w:rsidR="00472B25" w:rsidRDefault="00472B25">
      <w:pPr>
        <w:jc w:val="both"/>
        <w:rPr>
          <w:rFonts w:ascii="Arial" w:hAnsi="Arial" w:cs="Arial"/>
          <w:b/>
          <w:bCs/>
        </w:rPr>
      </w:pPr>
    </w:p>
    <w:p w14:paraId="03F97D48" w14:textId="77777777" w:rsidR="00472B25" w:rsidRDefault="00472B25">
      <w:pPr>
        <w:jc w:val="both"/>
        <w:rPr>
          <w:rFonts w:ascii="Arial" w:hAnsi="Arial" w:cs="Arial"/>
          <w:b/>
          <w:bCs/>
        </w:rPr>
      </w:pPr>
    </w:p>
    <w:p w14:paraId="03F97D49" w14:textId="77777777" w:rsidR="00472B25" w:rsidRDefault="00472B25">
      <w:pPr>
        <w:jc w:val="both"/>
        <w:rPr>
          <w:rFonts w:ascii="Arial" w:hAnsi="Arial" w:cs="Arial"/>
          <w:b/>
          <w:bCs/>
        </w:rPr>
      </w:pPr>
    </w:p>
    <w:p w14:paraId="03F97D4A" w14:textId="77777777" w:rsidR="00472B25" w:rsidRDefault="00472B25">
      <w:pPr>
        <w:jc w:val="both"/>
        <w:rPr>
          <w:rFonts w:ascii="Arial" w:hAnsi="Arial" w:cs="Arial"/>
          <w:b/>
          <w:bCs/>
        </w:rPr>
      </w:pPr>
    </w:p>
    <w:p w14:paraId="03F97D4B" w14:textId="77777777" w:rsidR="00472B25" w:rsidRDefault="00472B25">
      <w:pPr>
        <w:jc w:val="both"/>
        <w:rPr>
          <w:rFonts w:ascii="Arial" w:hAnsi="Arial" w:cs="Arial"/>
          <w:b/>
          <w:bCs/>
        </w:rPr>
      </w:pPr>
    </w:p>
    <w:p w14:paraId="03F97D4C"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3F97D4D" w14:textId="77777777" w:rsidR="00472B25" w:rsidRDefault="00472B25">
      <w:pPr>
        <w:jc w:val="both"/>
        <w:rPr>
          <w:rFonts w:ascii="Arial" w:hAnsi="Arial" w:cs="Arial"/>
          <w:b/>
          <w:bCs/>
        </w:rPr>
      </w:pPr>
    </w:p>
    <w:p w14:paraId="03F97D4E" w14:textId="77777777" w:rsidR="00472B25" w:rsidRDefault="00472B25">
      <w:pPr>
        <w:jc w:val="both"/>
        <w:rPr>
          <w:rFonts w:ascii="Arial" w:hAnsi="Arial" w:cs="Arial"/>
          <w:b/>
          <w:bCs/>
        </w:rPr>
      </w:pPr>
    </w:p>
    <w:p w14:paraId="03F97D4F" w14:textId="77777777" w:rsidR="00472B25" w:rsidRDefault="00472B25">
      <w:pPr>
        <w:jc w:val="both"/>
        <w:rPr>
          <w:rFonts w:ascii="Arial" w:hAnsi="Arial" w:cs="Arial"/>
          <w:b/>
          <w:bCs/>
        </w:rPr>
      </w:pPr>
    </w:p>
    <w:p w14:paraId="03F97D50" w14:textId="77777777" w:rsidR="00472B25" w:rsidRDefault="00472B25">
      <w:pPr>
        <w:jc w:val="both"/>
        <w:rPr>
          <w:rFonts w:ascii="Arial" w:hAnsi="Arial" w:cs="Arial"/>
          <w:b/>
          <w:bCs/>
        </w:rPr>
      </w:pPr>
    </w:p>
    <w:p w14:paraId="03F97D51" w14:textId="77777777" w:rsidR="00472B25" w:rsidRDefault="00472B25">
      <w:pPr>
        <w:jc w:val="both"/>
        <w:rPr>
          <w:rFonts w:ascii="Arial" w:hAnsi="Arial" w:cs="Arial"/>
          <w:bCs/>
        </w:rPr>
      </w:pPr>
    </w:p>
    <w:p w14:paraId="03F97D52" w14:textId="77777777" w:rsidR="00472B25" w:rsidRDefault="00472B25">
      <w:pPr>
        <w:jc w:val="both"/>
        <w:rPr>
          <w:rFonts w:ascii="Arial" w:hAnsi="Arial" w:cs="Arial"/>
          <w:bCs/>
        </w:rPr>
      </w:pPr>
    </w:p>
    <w:p w14:paraId="03F97D53"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3F97D54"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3F97D55"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3F97D59" w14:textId="77777777" w:rsidTr="00D63EF7">
        <w:trPr>
          <w:gridAfter w:val="1"/>
          <w:wAfter w:w="10" w:type="dxa"/>
          <w:trHeight w:val="296"/>
        </w:trPr>
        <w:tc>
          <w:tcPr>
            <w:tcW w:w="8506" w:type="dxa"/>
            <w:gridSpan w:val="2"/>
            <w:shd w:val="clear" w:color="auto" w:fill="auto"/>
            <w:vAlign w:val="center"/>
          </w:tcPr>
          <w:p w14:paraId="03F97D56"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3F97D57"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03F97D58" w14:textId="77777777" w:rsidR="00472B25" w:rsidRDefault="00472B25">
            <w:pPr>
              <w:snapToGrid w:val="0"/>
              <w:jc w:val="center"/>
              <w:rPr>
                <w:rFonts w:ascii="Arial" w:hAnsi="Arial" w:cs="Arial"/>
                <w:b/>
                <w:bCs/>
              </w:rPr>
            </w:pPr>
          </w:p>
        </w:tc>
      </w:tr>
      <w:tr w:rsidR="00261FC1" w14:paraId="03F97D6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3F97D5A" w14:textId="77777777" w:rsidR="00261FC1" w:rsidRDefault="00261FC1">
            <w:pPr>
              <w:pStyle w:val="fcase1ertab"/>
              <w:snapToGrid w:val="0"/>
              <w:rPr>
                <w:rFonts w:ascii="Arial" w:hAnsi="Arial" w:cs="Arial"/>
                <w:b/>
                <w:bCs/>
              </w:rPr>
            </w:pPr>
          </w:p>
          <w:p w14:paraId="03F97D5B"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4346">
              <w:fldChar w:fldCharType="separate"/>
            </w:r>
            <w:r>
              <w:fldChar w:fldCharType="end"/>
            </w:r>
            <w:r>
              <w:rPr>
                <w:rFonts w:ascii="Arial" w:hAnsi="Arial" w:cs="Arial"/>
                <w:bCs/>
              </w:rPr>
              <w:t xml:space="preserve"> </w:t>
            </w:r>
            <w:r>
              <w:rPr>
                <w:rFonts w:ascii="Arial" w:hAnsi="Arial" w:cs="Arial"/>
              </w:rPr>
              <w:t>Entreprise adaptée</w:t>
            </w:r>
          </w:p>
          <w:p w14:paraId="03F97D5C"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4E4346">
              <w:fldChar w:fldCharType="begin"/>
            </w:r>
            <w:r w:rsidR="004E4346">
              <w:instrText xml:space="preserve"> HYPERLINK "https://www.legifrance.gouv.fr/affichCodeArticle.do?cidTexte=LEGITEXT000006072050&amp;idArticle=LEGIARTI000006903712&amp;dateTexte=&amp;categorieLien=cid" </w:instrText>
            </w:r>
            <w:r w:rsidR="004E4346">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4E4346">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03F97D5D"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3F97D5E" w14:textId="77777777" w:rsidR="00261FC1" w:rsidRDefault="00261FC1">
            <w:pPr>
              <w:snapToGrid w:val="0"/>
              <w:ind w:left="170" w:right="170"/>
              <w:jc w:val="both"/>
              <w:rPr>
                <w:rFonts w:ascii="Arial" w:hAnsi="Arial" w:cs="Arial"/>
                <w:sz w:val="16"/>
                <w:szCs w:val="16"/>
              </w:rPr>
            </w:pPr>
          </w:p>
          <w:p w14:paraId="03F97D5F"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3F97D60" w14:textId="77777777" w:rsidR="00261FC1" w:rsidRDefault="00261FC1">
            <w:pPr>
              <w:snapToGrid w:val="0"/>
              <w:jc w:val="both"/>
              <w:rPr>
                <w:rFonts w:ascii="Arial" w:hAnsi="Arial" w:cs="Arial"/>
                <w:b/>
                <w:bCs/>
              </w:rPr>
            </w:pPr>
          </w:p>
        </w:tc>
      </w:tr>
      <w:tr w:rsidR="00261FC1" w14:paraId="03F97D69"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3F97D62" w14:textId="77777777" w:rsidR="00261FC1" w:rsidRDefault="00261FC1">
            <w:pPr>
              <w:pStyle w:val="fcase1ertab"/>
              <w:snapToGrid w:val="0"/>
              <w:rPr>
                <w:rFonts w:ascii="Arial" w:hAnsi="Arial" w:cs="Arial"/>
                <w:b/>
                <w:bCs/>
              </w:rPr>
            </w:pPr>
          </w:p>
          <w:p w14:paraId="03F97D63"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434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20"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3F97D64"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3F97D65" w14:textId="77777777" w:rsidR="00261FC1" w:rsidRDefault="00261FC1">
            <w:pPr>
              <w:snapToGrid w:val="0"/>
              <w:ind w:left="170" w:right="170"/>
              <w:jc w:val="both"/>
              <w:rPr>
                <w:rFonts w:ascii="Arial" w:hAnsi="Arial" w:cs="Arial"/>
                <w:b/>
                <w:bCs/>
                <w:sz w:val="16"/>
                <w:szCs w:val="16"/>
              </w:rPr>
            </w:pPr>
          </w:p>
          <w:p w14:paraId="03F97D66"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3F97D67"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3F97D68" w14:textId="77777777" w:rsidR="00261FC1" w:rsidRDefault="00261FC1">
            <w:pPr>
              <w:snapToGrid w:val="0"/>
              <w:jc w:val="both"/>
              <w:rPr>
                <w:rFonts w:ascii="Arial" w:hAnsi="Arial" w:cs="Arial"/>
                <w:b/>
                <w:bCs/>
              </w:rPr>
            </w:pPr>
          </w:p>
        </w:tc>
      </w:tr>
      <w:tr w:rsidR="00261FC1" w14:paraId="03F97D7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3F97D6A" w14:textId="77777777" w:rsidR="00261FC1" w:rsidRDefault="00261FC1" w:rsidP="00224E9C">
            <w:pPr>
              <w:pStyle w:val="fcase1ertab"/>
              <w:snapToGrid w:val="0"/>
              <w:rPr>
                <w:rFonts w:ascii="Arial" w:hAnsi="Arial" w:cs="Arial"/>
                <w:b/>
                <w:bCs/>
                <w:sz w:val="18"/>
                <w:szCs w:val="18"/>
              </w:rPr>
            </w:pPr>
          </w:p>
          <w:p w14:paraId="03F97D6B"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4346">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1"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3F97D6C"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3F97D6D" w14:textId="77777777" w:rsidR="00261FC1" w:rsidRDefault="00261FC1" w:rsidP="00224E9C">
            <w:pPr>
              <w:snapToGrid w:val="0"/>
              <w:ind w:left="170" w:right="170"/>
              <w:jc w:val="both"/>
              <w:rPr>
                <w:rFonts w:ascii="Arial" w:hAnsi="Arial" w:cs="Arial"/>
                <w:b/>
                <w:bCs/>
                <w:sz w:val="16"/>
                <w:szCs w:val="16"/>
              </w:rPr>
            </w:pPr>
          </w:p>
          <w:p w14:paraId="03F97D6E" w14:textId="77777777" w:rsidR="00261FC1" w:rsidRDefault="00261FC1" w:rsidP="00224E9C">
            <w:pPr>
              <w:snapToGrid w:val="0"/>
              <w:ind w:left="170" w:right="170"/>
              <w:jc w:val="both"/>
              <w:rPr>
                <w:rFonts w:ascii="Arial" w:hAnsi="Arial" w:cs="Arial"/>
                <w:b/>
                <w:bCs/>
                <w:sz w:val="16"/>
                <w:szCs w:val="16"/>
              </w:rPr>
            </w:pPr>
          </w:p>
          <w:p w14:paraId="03F97D6F" w14:textId="77777777" w:rsidR="00261FC1" w:rsidRDefault="00261FC1" w:rsidP="00224E9C">
            <w:pPr>
              <w:snapToGrid w:val="0"/>
              <w:ind w:left="170" w:right="170"/>
              <w:jc w:val="both"/>
              <w:rPr>
                <w:rFonts w:ascii="Arial" w:hAnsi="Arial" w:cs="Arial"/>
                <w:b/>
                <w:bCs/>
                <w:sz w:val="16"/>
                <w:szCs w:val="16"/>
              </w:rPr>
            </w:pPr>
          </w:p>
          <w:p w14:paraId="03F97D70" w14:textId="77777777" w:rsidR="00261FC1" w:rsidRDefault="00261FC1" w:rsidP="00224E9C">
            <w:pPr>
              <w:snapToGrid w:val="0"/>
              <w:ind w:left="170" w:right="170"/>
              <w:jc w:val="both"/>
              <w:rPr>
                <w:rFonts w:ascii="Arial" w:hAnsi="Arial" w:cs="Arial"/>
                <w:b/>
                <w:bCs/>
                <w:sz w:val="16"/>
                <w:szCs w:val="16"/>
              </w:rPr>
            </w:pPr>
          </w:p>
          <w:p w14:paraId="03F97D71"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3F97D72" w14:textId="77777777" w:rsidR="00261FC1" w:rsidRDefault="00261FC1" w:rsidP="00224E9C">
            <w:pPr>
              <w:snapToGrid w:val="0"/>
              <w:jc w:val="both"/>
              <w:rPr>
                <w:rFonts w:ascii="Arial" w:hAnsi="Arial" w:cs="Arial"/>
                <w:b/>
                <w:bCs/>
              </w:rPr>
            </w:pPr>
          </w:p>
        </w:tc>
      </w:tr>
      <w:tr w:rsidR="00261FC1" w14:paraId="03F97D7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3F97D74" w14:textId="77777777" w:rsidR="00261FC1" w:rsidRDefault="00261FC1">
            <w:pPr>
              <w:pStyle w:val="fcase1ertab"/>
              <w:snapToGrid w:val="0"/>
              <w:rPr>
                <w:rFonts w:ascii="Arial" w:hAnsi="Arial" w:cs="Arial"/>
                <w:b/>
                <w:bCs/>
                <w:sz w:val="18"/>
                <w:szCs w:val="18"/>
              </w:rPr>
            </w:pPr>
          </w:p>
          <w:p w14:paraId="03F97D75"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434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2"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3F97D76"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3F97D77" w14:textId="77777777" w:rsidR="00261FC1" w:rsidRDefault="00261FC1">
            <w:pPr>
              <w:snapToGrid w:val="0"/>
              <w:ind w:left="170" w:right="170"/>
              <w:jc w:val="both"/>
              <w:rPr>
                <w:rFonts w:ascii="Arial" w:hAnsi="Arial" w:cs="Arial"/>
                <w:b/>
                <w:bCs/>
                <w:sz w:val="16"/>
                <w:szCs w:val="16"/>
              </w:rPr>
            </w:pPr>
          </w:p>
          <w:p w14:paraId="03F97D78" w14:textId="77777777" w:rsidR="00261FC1" w:rsidRDefault="00261FC1">
            <w:pPr>
              <w:snapToGrid w:val="0"/>
              <w:ind w:left="170" w:right="170"/>
              <w:jc w:val="both"/>
              <w:rPr>
                <w:rFonts w:ascii="Arial" w:hAnsi="Arial" w:cs="Arial"/>
                <w:b/>
                <w:bCs/>
                <w:sz w:val="16"/>
                <w:szCs w:val="16"/>
              </w:rPr>
            </w:pPr>
          </w:p>
          <w:p w14:paraId="03F97D79" w14:textId="77777777" w:rsidR="00261FC1" w:rsidRDefault="00261FC1">
            <w:pPr>
              <w:snapToGrid w:val="0"/>
              <w:ind w:left="170" w:right="170"/>
              <w:jc w:val="both"/>
              <w:rPr>
                <w:rFonts w:ascii="Arial" w:hAnsi="Arial" w:cs="Arial"/>
                <w:b/>
                <w:bCs/>
                <w:sz w:val="16"/>
                <w:szCs w:val="16"/>
              </w:rPr>
            </w:pPr>
          </w:p>
          <w:p w14:paraId="03F97D7A" w14:textId="77777777" w:rsidR="00261FC1" w:rsidRDefault="00261FC1">
            <w:pPr>
              <w:snapToGrid w:val="0"/>
              <w:ind w:left="170" w:right="170"/>
              <w:jc w:val="both"/>
              <w:rPr>
                <w:rFonts w:ascii="Arial" w:hAnsi="Arial" w:cs="Arial"/>
                <w:b/>
                <w:bCs/>
                <w:sz w:val="16"/>
                <w:szCs w:val="16"/>
              </w:rPr>
            </w:pPr>
          </w:p>
          <w:p w14:paraId="03F97D7B"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3F97D7C" w14:textId="77777777" w:rsidR="00261FC1" w:rsidRDefault="00261FC1">
            <w:pPr>
              <w:snapToGrid w:val="0"/>
              <w:jc w:val="both"/>
              <w:rPr>
                <w:rFonts w:ascii="Arial" w:hAnsi="Arial" w:cs="Arial"/>
                <w:b/>
                <w:bCs/>
              </w:rPr>
            </w:pPr>
          </w:p>
        </w:tc>
      </w:tr>
      <w:tr w:rsidR="00E83C20" w14:paraId="03F97D8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3F97D7E" w14:textId="77777777" w:rsidR="00E83C20" w:rsidRDefault="00E83C20" w:rsidP="00D4627D">
            <w:pPr>
              <w:pStyle w:val="fcase1ertab"/>
              <w:snapToGrid w:val="0"/>
              <w:rPr>
                <w:rFonts w:ascii="Arial" w:hAnsi="Arial" w:cs="Arial"/>
                <w:b/>
                <w:bCs/>
                <w:sz w:val="18"/>
                <w:szCs w:val="18"/>
              </w:rPr>
            </w:pPr>
          </w:p>
          <w:p w14:paraId="03F97D7F"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4E4346">
              <w:rPr>
                <w:rFonts w:ascii="Arial" w:hAnsi="Arial" w:cs="Arial"/>
              </w:rPr>
            </w:r>
            <w:r w:rsidR="004E4346">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3F97D80"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3F97D81" w14:textId="77777777" w:rsidR="00E83C20" w:rsidRDefault="00E83C20" w:rsidP="00D4627D">
            <w:pPr>
              <w:snapToGrid w:val="0"/>
              <w:ind w:left="170" w:right="170"/>
              <w:jc w:val="both"/>
              <w:rPr>
                <w:rFonts w:ascii="Arial" w:hAnsi="Arial" w:cs="Arial"/>
                <w:b/>
                <w:bCs/>
                <w:sz w:val="16"/>
                <w:szCs w:val="16"/>
              </w:rPr>
            </w:pPr>
          </w:p>
          <w:p w14:paraId="03F97D82"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3F97D83" w14:textId="77777777" w:rsidR="00E83C20" w:rsidRDefault="00E83C20" w:rsidP="00D4627D">
            <w:pPr>
              <w:snapToGrid w:val="0"/>
              <w:ind w:left="170" w:right="170"/>
              <w:jc w:val="both"/>
              <w:rPr>
                <w:rFonts w:ascii="Arial" w:hAnsi="Arial" w:cs="Arial"/>
                <w:b/>
                <w:bCs/>
                <w:sz w:val="16"/>
                <w:szCs w:val="16"/>
              </w:rPr>
            </w:pPr>
          </w:p>
          <w:p w14:paraId="03F97D84" w14:textId="77777777" w:rsidR="00E83C20" w:rsidRDefault="00E83C20" w:rsidP="00D4627D">
            <w:pPr>
              <w:snapToGrid w:val="0"/>
              <w:ind w:left="170" w:right="170"/>
              <w:jc w:val="both"/>
              <w:rPr>
                <w:rFonts w:ascii="Arial" w:hAnsi="Arial" w:cs="Arial"/>
                <w:b/>
                <w:bCs/>
                <w:sz w:val="16"/>
                <w:szCs w:val="16"/>
              </w:rPr>
            </w:pPr>
          </w:p>
          <w:p w14:paraId="03F97D85"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3F97D86" w14:textId="77777777" w:rsidR="00E83C20" w:rsidRDefault="00E83C20" w:rsidP="00D4627D">
            <w:pPr>
              <w:snapToGrid w:val="0"/>
              <w:jc w:val="both"/>
              <w:rPr>
                <w:rFonts w:ascii="Arial" w:hAnsi="Arial" w:cs="Arial"/>
                <w:b/>
                <w:bCs/>
              </w:rPr>
            </w:pPr>
          </w:p>
        </w:tc>
      </w:tr>
    </w:tbl>
    <w:p w14:paraId="03F97D88" w14:textId="77777777" w:rsidR="00261FC1" w:rsidRDefault="00261FC1" w:rsidP="00D21AD8">
      <w:pPr>
        <w:tabs>
          <w:tab w:val="left" w:pos="-142"/>
          <w:tab w:val="left" w:pos="4111"/>
        </w:tabs>
        <w:rPr>
          <w:rFonts w:ascii="Arial" w:hAnsi="Arial" w:cs="Arial"/>
          <w:b/>
          <w:bCs/>
          <w:sz w:val="22"/>
          <w:szCs w:val="22"/>
        </w:rPr>
      </w:pPr>
    </w:p>
    <w:p w14:paraId="03F97D89"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3F97D8B" w14:textId="77777777" w:rsidTr="005C765E">
        <w:tc>
          <w:tcPr>
            <w:tcW w:w="10344" w:type="dxa"/>
            <w:shd w:val="clear" w:color="auto" w:fill="66CCFF"/>
          </w:tcPr>
          <w:p w14:paraId="03F97D8A"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3F97D8C" w14:textId="77777777" w:rsidR="00D21AD8" w:rsidRDefault="00D21AD8" w:rsidP="00D21AD8">
      <w:pPr>
        <w:tabs>
          <w:tab w:val="left" w:pos="-142"/>
          <w:tab w:val="left" w:pos="4111"/>
        </w:tabs>
        <w:rPr>
          <w:rFonts w:ascii="Arial" w:hAnsi="Arial" w:cs="Arial"/>
          <w:b/>
          <w:bCs/>
          <w:sz w:val="22"/>
          <w:szCs w:val="22"/>
        </w:rPr>
      </w:pPr>
    </w:p>
    <w:p w14:paraId="03F97D8D"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3F97D8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8F"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9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91" w14:textId="77777777" w:rsidR="002611DA" w:rsidRDefault="002611DA">
      <w:pPr>
        <w:suppressAutoHyphens w:val="0"/>
        <w:rPr>
          <w:rFonts w:ascii="Arial" w:hAnsi="Arial" w:cs="Arial"/>
        </w:rPr>
      </w:pPr>
      <w:r>
        <w:rPr>
          <w:rFonts w:ascii="Arial" w:hAnsi="Arial" w:cs="Arial"/>
        </w:rPr>
        <w:br w:type="page"/>
      </w:r>
    </w:p>
    <w:p w14:paraId="03F97D92"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3F97D94" w14:textId="77777777" w:rsidTr="00261FC1">
        <w:tc>
          <w:tcPr>
            <w:tcW w:w="10331" w:type="dxa"/>
            <w:shd w:val="clear" w:color="auto" w:fill="66CCFF"/>
          </w:tcPr>
          <w:p w14:paraId="03F97D93"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3F97D95"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3F97D96"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3F97D97"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98"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99"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9A" w14:textId="77777777" w:rsidR="00C56C9E" w:rsidRDefault="00C56C9E">
      <w:pPr>
        <w:pStyle w:val="En-tte"/>
        <w:tabs>
          <w:tab w:val="clear" w:pos="4536"/>
          <w:tab w:val="clear" w:pos="9072"/>
          <w:tab w:val="left" w:pos="0"/>
          <w:tab w:val="left" w:pos="2160"/>
        </w:tabs>
        <w:rPr>
          <w:rFonts w:ascii="Arial" w:hAnsi="Arial" w:cs="Arial"/>
          <w:b/>
          <w:bCs/>
        </w:rPr>
      </w:pPr>
    </w:p>
    <w:p w14:paraId="03F97D9B"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3F97D9C"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3F97DA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3F97D9D"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3F97D9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3F97D9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3F97DA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3F97DA7"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3F97DA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3F97DA3" w14:textId="77777777" w:rsidR="00472B25" w:rsidRDefault="00472B25">
            <w:pPr>
              <w:tabs>
                <w:tab w:val="left" w:pos="864"/>
              </w:tabs>
              <w:snapToGrid w:val="0"/>
              <w:spacing w:before="120" w:after="120"/>
              <w:rPr>
                <w:rFonts w:ascii="Arial" w:hAnsi="Arial" w:cs="Arial"/>
                <w:sz w:val="16"/>
                <w:szCs w:val="16"/>
              </w:rPr>
            </w:pPr>
          </w:p>
          <w:p w14:paraId="03F97DA4"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3F97DA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3F97DA6" w14:textId="77777777" w:rsidR="00472B25" w:rsidRDefault="00472B25">
            <w:pPr>
              <w:tabs>
                <w:tab w:val="left" w:pos="864"/>
              </w:tabs>
              <w:snapToGrid w:val="0"/>
              <w:spacing w:before="120" w:after="120"/>
              <w:jc w:val="right"/>
              <w:rPr>
                <w:rFonts w:ascii="Arial" w:hAnsi="Arial" w:cs="Arial"/>
                <w:sz w:val="16"/>
                <w:szCs w:val="16"/>
              </w:rPr>
            </w:pPr>
          </w:p>
        </w:tc>
      </w:tr>
      <w:tr w:rsidR="00472B25" w14:paraId="03F97DAF" w14:textId="77777777">
        <w:trPr>
          <w:trHeight w:val="737"/>
        </w:trPr>
        <w:tc>
          <w:tcPr>
            <w:tcW w:w="2566" w:type="dxa"/>
            <w:tcBorders>
              <w:left w:val="single" w:sz="8" w:space="0" w:color="000000"/>
              <w:bottom w:val="single" w:sz="8" w:space="0" w:color="000000"/>
            </w:tcBorders>
            <w:shd w:val="clear" w:color="auto" w:fill="auto"/>
          </w:tcPr>
          <w:p w14:paraId="03F97DA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3F97DA9" w14:textId="77777777" w:rsidR="00472B25" w:rsidRDefault="00472B25">
            <w:pPr>
              <w:tabs>
                <w:tab w:val="left" w:pos="864"/>
              </w:tabs>
              <w:snapToGrid w:val="0"/>
              <w:spacing w:before="120" w:after="120"/>
              <w:rPr>
                <w:rFonts w:ascii="Arial" w:hAnsi="Arial" w:cs="Arial"/>
                <w:sz w:val="16"/>
                <w:szCs w:val="16"/>
              </w:rPr>
            </w:pPr>
          </w:p>
          <w:p w14:paraId="03F97DA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3F97DAB" w14:textId="77777777" w:rsidR="00472B25" w:rsidRDefault="00472B25">
            <w:pPr>
              <w:tabs>
                <w:tab w:val="left" w:pos="864"/>
              </w:tabs>
              <w:snapToGrid w:val="0"/>
              <w:spacing w:before="120" w:after="120"/>
              <w:jc w:val="right"/>
              <w:rPr>
                <w:rFonts w:ascii="Arial" w:hAnsi="Arial" w:cs="Arial"/>
                <w:sz w:val="16"/>
                <w:szCs w:val="16"/>
              </w:rPr>
            </w:pPr>
          </w:p>
          <w:p w14:paraId="03F97DA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3F97DAD" w14:textId="77777777" w:rsidR="00472B25" w:rsidRDefault="00472B25">
            <w:pPr>
              <w:tabs>
                <w:tab w:val="left" w:pos="864"/>
              </w:tabs>
              <w:snapToGrid w:val="0"/>
              <w:spacing w:before="120" w:after="120"/>
              <w:jc w:val="right"/>
              <w:rPr>
                <w:rFonts w:ascii="Arial" w:hAnsi="Arial" w:cs="Arial"/>
                <w:sz w:val="16"/>
                <w:szCs w:val="16"/>
              </w:rPr>
            </w:pPr>
          </w:p>
          <w:p w14:paraId="03F97DAE"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3F97DB0" w14:textId="77777777" w:rsidR="00472B25" w:rsidRDefault="00472B25">
      <w:pPr>
        <w:tabs>
          <w:tab w:val="left" w:pos="864"/>
        </w:tabs>
        <w:jc w:val="both"/>
        <w:rPr>
          <w:rFonts w:ascii="Arial" w:hAnsi="Arial" w:cs="Arial"/>
        </w:rPr>
      </w:pPr>
    </w:p>
    <w:p w14:paraId="03F97DB1" w14:textId="77777777" w:rsidR="00E657EE" w:rsidRDefault="00E657EE">
      <w:pPr>
        <w:tabs>
          <w:tab w:val="left" w:pos="864"/>
        </w:tabs>
        <w:jc w:val="both"/>
        <w:rPr>
          <w:rFonts w:ascii="Arial" w:hAnsi="Arial" w:cs="Arial"/>
        </w:rPr>
      </w:pPr>
    </w:p>
    <w:p w14:paraId="03F97DB2"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3F97DB3"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3F97DB4"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4E4346">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4E4346">
        <w:fldChar w:fldCharType="separate"/>
      </w:r>
      <w:r>
        <w:fldChar w:fldCharType="end"/>
      </w:r>
      <w:r>
        <w:t xml:space="preserve">  </w:t>
      </w:r>
    </w:p>
    <w:p w14:paraId="03F97DB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3F97DB6"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3F97DB8" w14:textId="77777777" w:rsidTr="00224E9C">
        <w:tc>
          <w:tcPr>
            <w:tcW w:w="10331" w:type="dxa"/>
            <w:shd w:val="clear" w:color="auto" w:fill="66CCFF"/>
          </w:tcPr>
          <w:p w14:paraId="03F97DB7"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3F97DB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3F97DBA"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3F97DBB"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BC"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BD"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BE"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3F97DBF" w14:textId="77777777" w:rsidR="00614607" w:rsidRDefault="00614607">
      <w:pPr>
        <w:pStyle w:val="En-tte"/>
        <w:tabs>
          <w:tab w:val="clear" w:pos="4536"/>
          <w:tab w:val="clear" w:pos="9072"/>
          <w:tab w:val="left" w:pos="864"/>
        </w:tabs>
        <w:rPr>
          <w:rFonts w:ascii="Arial" w:hAnsi="Arial" w:cs="Arial"/>
        </w:rPr>
      </w:pPr>
    </w:p>
    <w:p w14:paraId="03F97DC0"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3F97DC2" w14:textId="77777777">
        <w:tc>
          <w:tcPr>
            <w:tcW w:w="10331" w:type="dxa"/>
            <w:shd w:val="clear" w:color="auto" w:fill="66CCFF"/>
          </w:tcPr>
          <w:p w14:paraId="03F97DC1"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3F97DC3"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3F97DC4" w14:textId="77777777" w:rsidR="00472B25" w:rsidRDefault="00472B25">
      <w:pPr>
        <w:tabs>
          <w:tab w:val="left" w:pos="576"/>
        </w:tabs>
        <w:rPr>
          <w:rFonts w:ascii="Arial" w:hAnsi="Arial" w:cs="Arial"/>
          <w:iCs/>
        </w:rPr>
      </w:pPr>
    </w:p>
    <w:p w14:paraId="03F97DC5"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3F97DC6"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23"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3F97DC7" w14:textId="77777777" w:rsidR="00472B25" w:rsidRDefault="00472B25">
      <w:pPr>
        <w:pStyle w:val="En-tte"/>
        <w:tabs>
          <w:tab w:val="clear" w:pos="4536"/>
          <w:tab w:val="clear" w:pos="9072"/>
          <w:tab w:val="left" w:pos="864"/>
        </w:tabs>
        <w:rPr>
          <w:rFonts w:ascii="Arial" w:hAnsi="Arial" w:cs="Arial"/>
        </w:rPr>
      </w:pPr>
    </w:p>
    <w:p w14:paraId="03F97DC8" w14:textId="77777777" w:rsidR="006A5F71" w:rsidRDefault="006A5F71">
      <w:pPr>
        <w:pStyle w:val="En-tte"/>
        <w:tabs>
          <w:tab w:val="clear" w:pos="4536"/>
          <w:tab w:val="clear" w:pos="9072"/>
          <w:tab w:val="left" w:pos="864"/>
        </w:tabs>
        <w:rPr>
          <w:rFonts w:ascii="Arial" w:hAnsi="Arial" w:cs="Arial"/>
        </w:rPr>
      </w:pPr>
    </w:p>
    <w:p w14:paraId="03F97DC9" w14:textId="77777777" w:rsidR="002611DA" w:rsidRDefault="002611DA">
      <w:pPr>
        <w:suppressAutoHyphens w:val="0"/>
        <w:rPr>
          <w:rFonts w:ascii="Arial" w:hAnsi="Arial" w:cs="Arial"/>
        </w:rPr>
      </w:pPr>
      <w:r>
        <w:rPr>
          <w:rFonts w:ascii="Arial" w:hAnsi="Arial" w:cs="Arial"/>
        </w:rPr>
        <w:br w:type="page"/>
      </w:r>
    </w:p>
    <w:p w14:paraId="03F97DCA"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3F97DCC" w14:textId="77777777">
        <w:tc>
          <w:tcPr>
            <w:tcW w:w="10331" w:type="dxa"/>
            <w:shd w:val="clear" w:color="auto" w:fill="66CCFF"/>
          </w:tcPr>
          <w:p w14:paraId="03F97DCB"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3F97DCD" w14:textId="77777777" w:rsidR="00472B25" w:rsidRDefault="00472B25">
      <w:pPr>
        <w:tabs>
          <w:tab w:val="left" w:pos="426"/>
        </w:tabs>
        <w:jc w:val="both"/>
        <w:rPr>
          <w:rFonts w:ascii="Arial" w:hAnsi="Arial" w:cs="Arial"/>
          <w:spacing w:val="-10"/>
        </w:rPr>
      </w:pPr>
    </w:p>
    <w:p w14:paraId="03F97DCE" w14:textId="77777777" w:rsidR="00472B25" w:rsidRDefault="00472B25">
      <w:pPr>
        <w:tabs>
          <w:tab w:val="left" w:pos="426"/>
        </w:tabs>
        <w:jc w:val="both"/>
        <w:rPr>
          <w:rFonts w:ascii="Arial" w:hAnsi="Arial" w:cs="Arial"/>
          <w:spacing w:val="-10"/>
        </w:rPr>
      </w:pPr>
    </w:p>
    <w:p w14:paraId="03F97DCF"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3F97DD0" w14:textId="77777777" w:rsidR="00472B25" w:rsidRDefault="00472B25">
      <w:pPr>
        <w:tabs>
          <w:tab w:val="left" w:pos="426"/>
        </w:tabs>
        <w:jc w:val="both"/>
        <w:rPr>
          <w:rFonts w:ascii="Arial" w:hAnsi="Arial" w:cs="Arial"/>
          <w:spacing w:val="-10"/>
        </w:rPr>
      </w:pPr>
    </w:p>
    <w:p w14:paraId="03F97DD1" w14:textId="77777777" w:rsidR="0013398C" w:rsidRDefault="0013398C">
      <w:pPr>
        <w:tabs>
          <w:tab w:val="left" w:pos="426"/>
        </w:tabs>
        <w:jc w:val="both"/>
        <w:rPr>
          <w:rFonts w:ascii="Arial" w:hAnsi="Arial" w:cs="Arial"/>
          <w:spacing w:val="-10"/>
        </w:rPr>
      </w:pPr>
    </w:p>
    <w:p w14:paraId="03F97DD2" w14:textId="77777777" w:rsidR="00472B25" w:rsidRDefault="00472B25">
      <w:pPr>
        <w:tabs>
          <w:tab w:val="left" w:pos="426"/>
        </w:tabs>
        <w:jc w:val="both"/>
        <w:rPr>
          <w:rFonts w:ascii="Arial" w:hAnsi="Arial" w:cs="Arial"/>
          <w:spacing w:val="-10"/>
        </w:rPr>
      </w:pPr>
    </w:p>
    <w:p w14:paraId="03F97DD3" w14:textId="77777777" w:rsidR="00472B25" w:rsidRDefault="00472B25">
      <w:pPr>
        <w:tabs>
          <w:tab w:val="left" w:pos="426"/>
        </w:tabs>
        <w:jc w:val="both"/>
        <w:rPr>
          <w:rFonts w:ascii="Arial" w:hAnsi="Arial" w:cs="Arial"/>
          <w:spacing w:val="-10"/>
        </w:rPr>
      </w:pPr>
    </w:p>
    <w:p w14:paraId="03F97DD4"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F97DD5" w14:textId="77777777" w:rsidR="00472B25" w:rsidRPr="0013398C" w:rsidRDefault="00472B25">
      <w:pPr>
        <w:tabs>
          <w:tab w:val="left" w:pos="426"/>
        </w:tabs>
        <w:jc w:val="both"/>
        <w:rPr>
          <w:rFonts w:ascii="Arial" w:hAnsi="Arial" w:cs="Arial"/>
          <w:spacing w:val="-10"/>
          <w:sz w:val="22"/>
          <w:szCs w:val="22"/>
        </w:rPr>
      </w:pPr>
    </w:p>
    <w:p w14:paraId="03F97DD6" w14:textId="77777777" w:rsidR="00472B25" w:rsidRDefault="00472B25">
      <w:pPr>
        <w:tabs>
          <w:tab w:val="left" w:pos="576"/>
        </w:tabs>
        <w:rPr>
          <w:rFonts w:ascii="Arial" w:hAnsi="Arial" w:cs="Arial"/>
        </w:rPr>
      </w:pPr>
    </w:p>
    <w:p w14:paraId="03F97DD7" w14:textId="77777777" w:rsidR="00472B25" w:rsidRDefault="00472B25">
      <w:pPr>
        <w:jc w:val="both"/>
        <w:rPr>
          <w:rFonts w:ascii="Arial" w:hAnsi="Arial" w:cs="Arial"/>
        </w:rPr>
      </w:pPr>
    </w:p>
    <w:p w14:paraId="03F97DD8" w14:textId="77777777" w:rsidR="00B80B6A" w:rsidRDefault="00B80B6A">
      <w:pPr>
        <w:jc w:val="both"/>
        <w:rPr>
          <w:rFonts w:ascii="Arial" w:hAnsi="Arial" w:cs="Arial"/>
        </w:rPr>
      </w:pPr>
    </w:p>
    <w:p w14:paraId="03F97DD9" w14:textId="77777777" w:rsidR="00B80B6A" w:rsidRDefault="00B80B6A">
      <w:pPr>
        <w:jc w:val="both"/>
        <w:rPr>
          <w:rFonts w:ascii="Arial" w:hAnsi="Arial" w:cs="Arial"/>
        </w:rPr>
      </w:pPr>
    </w:p>
    <w:p w14:paraId="03F97DDA" w14:textId="77777777" w:rsidR="00B80B6A" w:rsidRDefault="00B80B6A">
      <w:pPr>
        <w:jc w:val="both"/>
        <w:rPr>
          <w:rFonts w:ascii="Arial" w:hAnsi="Arial" w:cs="Arial"/>
        </w:rPr>
      </w:pPr>
    </w:p>
    <w:p w14:paraId="03F97DDB" w14:textId="77777777" w:rsidR="00B80B6A" w:rsidRDefault="00B80B6A">
      <w:pPr>
        <w:jc w:val="both"/>
        <w:rPr>
          <w:rFonts w:ascii="Arial" w:hAnsi="Arial" w:cs="Arial"/>
        </w:rPr>
      </w:pPr>
    </w:p>
    <w:p w14:paraId="03F97DDC" w14:textId="77777777" w:rsidR="00B80B6A" w:rsidRDefault="00B80B6A">
      <w:pPr>
        <w:jc w:val="both"/>
        <w:rPr>
          <w:rFonts w:ascii="Arial" w:hAnsi="Arial" w:cs="Arial"/>
        </w:rPr>
      </w:pPr>
    </w:p>
    <w:p w14:paraId="03F97DDD" w14:textId="77777777" w:rsidR="00B80B6A" w:rsidRDefault="00B80B6A">
      <w:pPr>
        <w:jc w:val="both"/>
        <w:rPr>
          <w:rFonts w:ascii="Arial" w:hAnsi="Arial" w:cs="Arial"/>
        </w:rPr>
      </w:pPr>
    </w:p>
    <w:p w14:paraId="03F97DDE" w14:textId="77777777" w:rsidR="00B80B6A" w:rsidRDefault="00B80B6A">
      <w:pPr>
        <w:jc w:val="both"/>
        <w:rPr>
          <w:rFonts w:ascii="Arial" w:hAnsi="Arial" w:cs="Arial"/>
        </w:rPr>
      </w:pPr>
    </w:p>
    <w:p w14:paraId="03F97DDF" w14:textId="77777777" w:rsidR="00B80B6A" w:rsidRDefault="00B80B6A">
      <w:pPr>
        <w:jc w:val="both"/>
        <w:rPr>
          <w:rFonts w:ascii="Arial" w:hAnsi="Arial" w:cs="Arial"/>
        </w:rPr>
      </w:pPr>
    </w:p>
    <w:p w14:paraId="03F97DE0" w14:textId="77777777" w:rsidR="00B80B6A" w:rsidRDefault="00B80B6A">
      <w:pPr>
        <w:jc w:val="both"/>
        <w:rPr>
          <w:rFonts w:ascii="Arial" w:hAnsi="Arial" w:cs="Arial"/>
        </w:rPr>
      </w:pPr>
    </w:p>
    <w:p w14:paraId="03F97DE1" w14:textId="77777777" w:rsidR="00B80B6A" w:rsidRDefault="00B80B6A">
      <w:pPr>
        <w:jc w:val="both"/>
        <w:rPr>
          <w:rFonts w:ascii="Arial" w:hAnsi="Arial" w:cs="Arial"/>
        </w:rPr>
      </w:pPr>
    </w:p>
    <w:p w14:paraId="03F97DE2" w14:textId="77777777" w:rsidR="00B80B6A" w:rsidRDefault="00B80B6A">
      <w:pPr>
        <w:jc w:val="both"/>
        <w:rPr>
          <w:rFonts w:ascii="Arial" w:hAnsi="Arial" w:cs="Arial"/>
        </w:rPr>
      </w:pPr>
    </w:p>
    <w:p w14:paraId="03F97DE3" w14:textId="77777777" w:rsidR="00B80B6A" w:rsidRDefault="00B80B6A">
      <w:pPr>
        <w:jc w:val="both"/>
        <w:rPr>
          <w:rFonts w:ascii="Arial" w:hAnsi="Arial" w:cs="Arial"/>
        </w:rPr>
      </w:pPr>
    </w:p>
    <w:p w14:paraId="03F97DE4" w14:textId="77777777" w:rsidR="00B80B6A" w:rsidRDefault="00B80B6A">
      <w:pPr>
        <w:jc w:val="both"/>
        <w:rPr>
          <w:rFonts w:ascii="Arial" w:hAnsi="Arial" w:cs="Arial"/>
        </w:rPr>
      </w:pPr>
    </w:p>
    <w:p w14:paraId="03F97DE5" w14:textId="77777777" w:rsidR="00B80B6A" w:rsidRDefault="00B80B6A">
      <w:pPr>
        <w:jc w:val="both"/>
        <w:rPr>
          <w:rFonts w:ascii="Arial" w:hAnsi="Arial" w:cs="Arial"/>
        </w:rPr>
      </w:pPr>
    </w:p>
    <w:p w14:paraId="03F97DE6" w14:textId="77777777" w:rsidR="00B80B6A" w:rsidRDefault="00B80B6A">
      <w:pPr>
        <w:jc w:val="both"/>
        <w:rPr>
          <w:rFonts w:ascii="Arial" w:hAnsi="Arial" w:cs="Arial"/>
        </w:rPr>
      </w:pPr>
    </w:p>
    <w:p w14:paraId="03F97DE7" w14:textId="77777777" w:rsidR="00B80B6A" w:rsidRDefault="00B80B6A">
      <w:pPr>
        <w:jc w:val="both"/>
        <w:rPr>
          <w:rFonts w:ascii="Arial" w:hAnsi="Arial" w:cs="Arial"/>
        </w:rPr>
      </w:pPr>
    </w:p>
    <w:p w14:paraId="03F97DE8" w14:textId="77777777" w:rsidR="00B80B6A" w:rsidRDefault="00B80B6A">
      <w:pPr>
        <w:jc w:val="both"/>
        <w:rPr>
          <w:rFonts w:ascii="Arial" w:hAnsi="Arial" w:cs="Arial"/>
        </w:rPr>
      </w:pPr>
    </w:p>
    <w:p w14:paraId="03F97DE9" w14:textId="77777777" w:rsidR="00B71E45" w:rsidRDefault="00B71E45">
      <w:pPr>
        <w:jc w:val="both"/>
        <w:rPr>
          <w:rFonts w:ascii="Arial" w:hAnsi="Arial" w:cs="Arial"/>
        </w:rPr>
      </w:pPr>
    </w:p>
    <w:p w14:paraId="03F97DEA" w14:textId="77777777" w:rsidR="00B71E45" w:rsidRDefault="00B71E45">
      <w:pPr>
        <w:jc w:val="both"/>
        <w:rPr>
          <w:rFonts w:ascii="Arial" w:hAnsi="Arial" w:cs="Arial"/>
        </w:rPr>
      </w:pPr>
    </w:p>
    <w:p w14:paraId="03F97DEB" w14:textId="77777777" w:rsidR="00B71E45" w:rsidRDefault="00B71E45">
      <w:pPr>
        <w:jc w:val="both"/>
        <w:rPr>
          <w:rFonts w:ascii="Arial" w:hAnsi="Arial" w:cs="Arial"/>
        </w:rPr>
      </w:pPr>
    </w:p>
    <w:p w14:paraId="03F97DEC" w14:textId="77777777" w:rsidR="00B71E45" w:rsidRDefault="00B71E45">
      <w:pPr>
        <w:jc w:val="both"/>
        <w:rPr>
          <w:rFonts w:ascii="Arial" w:hAnsi="Arial" w:cs="Arial"/>
        </w:rPr>
      </w:pPr>
    </w:p>
    <w:p w14:paraId="03F97DED" w14:textId="77777777" w:rsidR="00B80B6A" w:rsidRDefault="00B80B6A">
      <w:pPr>
        <w:jc w:val="both"/>
        <w:rPr>
          <w:rFonts w:ascii="Arial" w:hAnsi="Arial" w:cs="Arial"/>
        </w:rPr>
      </w:pPr>
    </w:p>
    <w:p w14:paraId="03F97DEE" w14:textId="77777777" w:rsidR="00B71E45" w:rsidRDefault="00B71E45">
      <w:pPr>
        <w:jc w:val="both"/>
        <w:rPr>
          <w:rFonts w:ascii="Arial" w:hAnsi="Arial" w:cs="Arial"/>
        </w:rPr>
      </w:pPr>
    </w:p>
    <w:p w14:paraId="03F97DEF" w14:textId="77777777" w:rsidR="00B71E45" w:rsidRDefault="00B71E45">
      <w:pPr>
        <w:jc w:val="both"/>
        <w:rPr>
          <w:rFonts w:ascii="Arial" w:hAnsi="Arial" w:cs="Arial"/>
        </w:rPr>
      </w:pPr>
    </w:p>
    <w:p w14:paraId="03F97DF0" w14:textId="77777777" w:rsidR="00B71E45" w:rsidRDefault="00B71E45">
      <w:pPr>
        <w:jc w:val="both"/>
        <w:rPr>
          <w:rFonts w:ascii="Arial" w:hAnsi="Arial" w:cs="Arial"/>
        </w:rPr>
      </w:pPr>
    </w:p>
    <w:p w14:paraId="03F97DF1" w14:textId="77777777" w:rsidR="00B71E45" w:rsidRDefault="00B71E45">
      <w:pPr>
        <w:jc w:val="both"/>
        <w:rPr>
          <w:rFonts w:ascii="Arial" w:hAnsi="Arial" w:cs="Arial"/>
        </w:rPr>
      </w:pPr>
    </w:p>
    <w:p w14:paraId="03F97DF2" w14:textId="77777777" w:rsidR="00B71E45" w:rsidRDefault="00B71E45">
      <w:pPr>
        <w:jc w:val="both"/>
        <w:rPr>
          <w:rFonts w:ascii="Arial" w:hAnsi="Arial" w:cs="Arial"/>
        </w:rPr>
      </w:pPr>
    </w:p>
    <w:p w14:paraId="03F97DF3" w14:textId="77777777" w:rsidR="00B71E45" w:rsidRDefault="00B71E45">
      <w:pPr>
        <w:jc w:val="both"/>
        <w:rPr>
          <w:rFonts w:ascii="Arial" w:hAnsi="Arial" w:cs="Arial"/>
        </w:rPr>
      </w:pPr>
    </w:p>
    <w:p w14:paraId="03F97DF4" w14:textId="77777777" w:rsidR="00B71E45" w:rsidRDefault="00B71E45">
      <w:pPr>
        <w:jc w:val="both"/>
        <w:rPr>
          <w:rFonts w:ascii="Arial" w:hAnsi="Arial" w:cs="Arial"/>
        </w:rPr>
      </w:pPr>
    </w:p>
    <w:p w14:paraId="03F97DF5" w14:textId="77777777" w:rsidR="00B71E45" w:rsidRDefault="00B71E45">
      <w:pPr>
        <w:jc w:val="both"/>
        <w:rPr>
          <w:rFonts w:ascii="Arial" w:hAnsi="Arial" w:cs="Arial"/>
        </w:rPr>
      </w:pPr>
    </w:p>
    <w:p w14:paraId="03F97DF6" w14:textId="77777777" w:rsidR="00B71E45" w:rsidRDefault="00B71E45">
      <w:pPr>
        <w:jc w:val="both"/>
        <w:rPr>
          <w:rFonts w:ascii="Arial" w:hAnsi="Arial" w:cs="Arial"/>
        </w:rPr>
      </w:pPr>
    </w:p>
    <w:p w14:paraId="03F97DF7" w14:textId="77777777" w:rsidR="00B71E45" w:rsidRDefault="00B71E45">
      <w:pPr>
        <w:jc w:val="both"/>
        <w:rPr>
          <w:rFonts w:ascii="Arial" w:hAnsi="Arial" w:cs="Arial"/>
        </w:rPr>
      </w:pPr>
    </w:p>
    <w:p w14:paraId="03F97DF8" w14:textId="77777777" w:rsidR="00B71E45" w:rsidRDefault="00B71E45">
      <w:pPr>
        <w:jc w:val="both"/>
        <w:rPr>
          <w:rFonts w:ascii="Arial" w:hAnsi="Arial" w:cs="Arial"/>
        </w:rPr>
      </w:pPr>
    </w:p>
    <w:p w14:paraId="03F97DF9" w14:textId="77777777" w:rsidR="00B71E45" w:rsidRDefault="00B71E45">
      <w:pPr>
        <w:jc w:val="both"/>
        <w:rPr>
          <w:rFonts w:ascii="Arial" w:hAnsi="Arial" w:cs="Arial"/>
        </w:rPr>
      </w:pPr>
    </w:p>
    <w:p w14:paraId="03F97DFA" w14:textId="77777777" w:rsidR="00B71E45" w:rsidRDefault="00B71E45">
      <w:pPr>
        <w:jc w:val="both"/>
        <w:rPr>
          <w:rFonts w:ascii="Arial" w:hAnsi="Arial" w:cs="Arial"/>
        </w:rPr>
      </w:pPr>
    </w:p>
    <w:p w14:paraId="03F97DFB" w14:textId="77777777" w:rsidR="00B71E45" w:rsidRDefault="00B71E45">
      <w:pPr>
        <w:jc w:val="both"/>
        <w:rPr>
          <w:rFonts w:ascii="Arial" w:hAnsi="Arial" w:cs="Arial"/>
        </w:rPr>
      </w:pPr>
    </w:p>
    <w:p w14:paraId="03F97DFC" w14:textId="77777777" w:rsidR="00B71E45" w:rsidRDefault="00B71E45">
      <w:pPr>
        <w:jc w:val="both"/>
        <w:rPr>
          <w:rFonts w:ascii="Arial" w:hAnsi="Arial" w:cs="Arial"/>
        </w:rPr>
      </w:pPr>
    </w:p>
    <w:p w14:paraId="03F97DFD" w14:textId="77777777" w:rsidR="00B71E45" w:rsidRDefault="00B71E45">
      <w:pPr>
        <w:jc w:val="both"/>
        <w:rPr>
          <w:rFonts w:ascii="Arial" w:hAnsi="Arial" w:cs="Arial"/>
        </w:rPr>
      </w:pPr>
    </w:p>
    <w:p w14:paraId="03F97DFE" w14:textId="77777777" w:rsidR="00B71E45" w:rsidRDefault="00B71E45">
      <w:pPr>
        <w:jc w:val="both"/>
        <w:rPr>
          <w:rFonts w:ascii="Arial" w:hAnsi="Arial" w:cs="Arial"/>
        </w:rPr>
      </w:pPr>
    </w:p>
    <w:p w14:paraId="03F97DFF" w14:textId="77777777" w:rsidR="00B71E45" w:rsidRDefault="00B71E45">
      <w:pPr>
        <w:jc w:val="both"/>
        <w:rPr>
          <w:rFonts w:ascii="Arial" w:hAnsi="Arial" w:cs="Arial"/>
        </w:rPr>
      </w:pPr>
    </w:p>
    <w:p w14:paraId="03F97E00" w14:textId="77777777" w:rsidR="00B71E45" w:rsidRDefault="00B71E45">
      <w:pPr>
        <w:jc w:val="both"/>
        <w:rPr>
          <w:rFonts w:ascii="Arial" w:hAnsi="Arial" w:cs="Arial"/>
        </w:rPr>
      </w:pPr>
    </w:p>
    <w:p w14:paraId="03F97E01" w14:textId="77777777" w:rsidR="00B71E45" w:rsidRDefault="00B71E45">
      <w:pPr>
        <w:jc w:val="both"/>
        <w:rPr>
          <w:rFonts w:ascii="Arial" w:hAnsi="Arial" w:cs="Arial"/>
        </w:rPr>
      </w:pPr>
    </w:p>
    <w:p w14:paraId="03F97E02" w14:textId="77777777" w:rsidR="00B71E45" w:rsidRDefault="00B71E45">
      <w:pPr>
        <w:jc w:val="both"/>
        <w:rPr>
          <w:rFonts w:ascii="Arial" w:hAnsi="Arial" w:cs="Arial"/>
        </w:rPr>
      </w:pPr>
    </w:p>
    <w:p w14:paraId="03F97E03" w14:textId="77777777" w:rsidR="00B71E45" w:rsidRDefault="00B71E45">
      <w:pPr>
        <w:jc w:val="both"/>
        <w:rPr>
          <w:rFonts w:ascii="Arial" w:hAnsi="Arial" w:cs="Arial"/>
        </w:rPr>
      </w:pPr>
    </w:p>
    <w:p w14:paraId="03F97E04" w14:textId="77777777" w:rsidR="00B71E45" w:rsidRDefault="00B71E45">
      <w:pPr>
        <w:jc w:val="both"/>
        <w:rPr>
          <w:rFonts w:ascii="Arial" w:hAnsi="Arial" w:cs="Arial"/>
        </w:rPr>
      </w:pPr>
    </w:p>
    <w:p w14:paraId="03F97E05" w14:textId="77777777" w:rsidR="00B71E45" w:rsidRDefault="00B71E45">
      <w:pPr>
        <w:jc w:val="both"/>
        <w:rPr>
          <w:rFonts w:ascii="Arial" w:hAnsi="Arial" w:cs="Arial"/>
        </w:rPr>
      </w:pPr>
    </w:p>
    <w:p w14:paraId="03F97E06"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97E0B" w14:textId="77777777" w:rsidR="005C6314" w:rsidRDefault="005C6314">
      <w:r>
        <w:separator/>
      </w:r>
    </w:p>
  </w:endnote>
  <w:endnote w:type="continuationSeparator" w:id="0">
    <w:p w14:paraId="03F97E0C"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Univers">
    <w:altName w:val="Calibri"/>
    <w:charset w:val="00"/>
    <w:family w:val="swiss"/>
    <w:pitch w:val="variable"/>
    <w:sig w:usb0="80000287" w:usb1="00000000" w:usb2="00000000" w:usb3="00000000" w:csb0="0000000F" w:csb1="00000000"/>
  </w:font>
  <w:font w:name="Kartika">
    <w:charset w:val="00"/>
    <w:family w:val="roman"/>
    <w:pitch w:val="variable"/>
    <w:sig w:usb0="008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AAD2F" w14:textId="77777777" w:rsidR="00F257C2" w:rsidRDefault="00F257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3F97E13" w14:textId="77777777">
      <w:trPr>
        <w:tblHeader/>
      </w:trPr>
      <w:tc>
        <w:tcPr>
          <w:tcW w:w="3513" w:type="dxa"/>
          <w:shd w:val="clear" w:color="auto" w:fill="66CCFF"/>
        </w:tcPr>
        <w:p w14:paraId="03F97E0D"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03F97E0E" w14:textId="6D720D2C" w:rsidR="00472B25" w:rsidRPr="00066897" w:rsidRDefault="00B56901">
          <w:pPr>
            <w:shd w:val="clear" w:color="auto" w:fill="66CCFF"/>
            <w:snapToGrid w:val="0"/>
            <w:jc w:val="center"/>
            <w:rPr>
              <w:rFonts w:ascii="Arial" w:hAnsi="Arial" w:cs="Arial"/>
              <w:b/>
              <w:bCs/>
              <w:sz w:val="18"/>
              <w:szCs w:val="18"/>
            </w:rPr>
          </w:pPr>
          <w:r>
            <w:rPr>
              <w:rFonts w:ascii="Arial" w:hAnsi="Arial" w:cs="Arial"/>
              <w:b/>
              <w:i/>
              <w:iCs/>
              <w:sz w:val="18"/>
              <w:szCs w:val="18"/>
            </w:rPr>
            <w:t>EFSOCPM30</w:t>
          </w:r>
          <w:r w:rsidR="00F257C2">
            <w:rPr>
              <w:rFonts w:ascii="Arial" w:hAnsi="Arial" w:cs="Arial"/>
              <w:b/>
              <w:i/>
              <w:iCs/>
              <w:sz w:val="18"/>
              <w:szCs w:val="18"/>
            </w:rPr>
            <w:t>8</w:t>
          </w:r>
        </w:p>
      </w:tc>
      <w:tc>
        <w:tcPr>
          <w:tcW w:w="900" w:type="dxa"/>
          <w:shd w:val="clear" w:color="auto" w:fill="66CCFF"/>
        </w:tcPr>
        <w:p w14:paraId="03F97E0F"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3F97E10"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03F97E11"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3F97E12"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03F97E14" w14:textId="77777777" w:rsidR="00472B25" w:rsidRDefault="00472B25">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66DB8" w14:textId="77777777" w:rsidR="00F257C2" w:rsidRDefault="00F257C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97E09" w14:textId="77777777" w:rsidR="005C6314" w:rsidRDefault="005C6314">
      <w:r>
        <w:separator/>
      </w:r>
    </w:p>
  </w:footnote>
  <w:footnote w:type="continuationSeparator" w:id="0">
    <w:p w14:paraId="03F97E0A" w14:textId="77777777" w:rsidR="005C6314" w:rsidRDefault="005C6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66860" w14:textId="77777777" w:rsidR="00F257C2" w:rsidRDefault="00F257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E5B14" w14:textId="77777777" w:rsidR="00F257C2" w:rsidRDefault="00F257C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ADE2" w14:textId="77777777" w:rsidR="00F257C2" w:rsidRDefault="00F257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4E4346"/>
    <w:rsid w:val="00516C8B"/>
    <w:rsid w:val="0056052C"/>
    <w:rsid w:val="0059116B"/>
    <w:rsid w:val="005A5386"/>
    <w:rsid w:val="005B4D8D"/>
    <w:rsid w:val="005C6314"/>
    <w:rsid w:val="005C765E"/>
    <w:rsid w:val="005D2BD5"/>
    <w:rsid w:val="00614607"/>
    <w:rsid w:val="00637C96"/>
    <w:rsid w:val="00652D59"/>
    <w:rsid w:val="006837A0"/>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37134"/>
    <w:rsid w:val="00A840BB"/>
    <w:rsid w:val="00B56901"/>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257C2"/>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3F97D22"/>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56901"/>
    <w:pPr>
      <w:keepNext/>
      <w:tabs>
        <w:tab w:val="num" w:pos="0"/>
      </w:tabs>
      <w:ind w:left="1152" w:hanging="1152"/>
      <w:jc w:val="both"/>
      <w:outlineLvl w:val="5"/>
    </w:pPr>
    <w:rPr>
      <w:rFonts w:ascii="Arial" w:hAnsi="Arial" w:cs="Arial"/>
      <w:sz w:val="28"/>
    </w:rPr>
  </w:style>
  <w:style w:type="paragraph" w:styleId="Titre7">
    <w:name w:val="heading 7"/>
    <w:basedOn w:val="Normal"/>
    <w:next w:val="Normal"/>
    <w:link w:val="Titre7Car"/>
    <w:qFormat/>
    <w:rsid w:val="00B56901"/>
    <w:pPr>
      <w:keepNext/>
      <w:tabs>
        <w:tab w:val="num" w:pos="0"/>
      </w:tabs>
      <w:ind w:left="1296" w:hanging="1296"/>
      <w:outlineLvl w:val="6"/>
    </w:pPr>
    <w:rPr>
      <w:rFonts w:ascii="Arial" w:hAnsi="Arial" w:cs="Arial"/>
      <w:bCs/>
      <w:i/>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B56901"/>
    <w:rPr>
      <w:rFonts w:ascii="Arial" w:hAnsi="Arial" w:cs="Arial"/>
      <w:sz w:val="28"/>
      <w:lang w:eastAsia="zh-CN"/>
    </w:rPr>
  </w:style>
  <w:style w:type="character" w:customStyle="1" w:styleId="Titre7Car">
    <w:name w:val="Titre 7 Car"/>
    <w:basedOn w:val="Policepardfaut"/>
    <w:link w:val="Titre7"/>
    <w:rsid w:val="00B56901"/>
    <w:rPr>
      <w:rFonts w:ascii="Arial" w:hAnsi="Arial" w:cs="Arial"/>
      <w:bCs/>
      <w:i/>
      <w:sz w:val="16"/>
      <w:lang w:eastAsia="zh-CN"/>
    </w:rPr>
  </w:style>
  <w:style w:type="paragraph" w:styleId="Paragraphedeliste">
    <w:name w:val="List Paragraph"/>
    <w:basedOn w:val="Normal"/>
    <w:uiPriority w:val="34"/>
    <w:qFormat/>
    <w:rsid w:val="00B56901"/>
    <w:pPr>
      <w:ind w:left="720"/>
      <w:contextualSpacing/>
    </w:pPr>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2050&amp;idArticle=LEGIARTI000006903498"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legifrance.gouv.fr/affichCodeArticle.do?cidTexte=LEGITEXT000006074069&amp;idArticle=LEGIARTI000006797692&amp;dateTexte=&amp;categorieLien=ci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2.xml><?xml version="1.0" encoding="utf-8"?>
<ds:datastoreItem xmlns:ds="http://schemas.openxmlformats.org/officeDocument/2006/customXml" ds:itemID="{2BAF2B82-348A-41F5-A5A3-43F3E114251A}">
  <ds:schemaRefs>
    <ds:schemaRef ds:uri="http://www.w3.org/XML/1998/namespace"/>
    <ds:schemaRef ds:uri="http://schemas.microsoft.com/office/2006/documentManagement/types"/>
    <ds:schemaRef ds:uri="http://purl.org/dc/terms/"/>
    <ds:schemaRef ds:uri="http://purl.org/dc/dcmitype/"/>
    <ds:schemaRef ds:uri="http://purl.org/dc/elements/1.1/"/>
    <ds:schemaRef ds:uri="http://schemas.microsoft.com/sharepoint/v3"/>
    <ds:schemaRef ds:uri="http://schemas.microsoft.com/office/infopath/2007/PartnerControls"/>
    <ds:schemaRef ds:uri="http://schemas.microsoft.com/office/2006/metadata/properties"/>
    <ds:schemaRef ds:uri="http://schemas.openxmlformats.org/package/2006/metadata/core-properties"/>
    <ds:schemaRef ds:uri="8cabc909-925b-4993-810a-c39a03b082db"/>
    <ds:schemaRef ds:uri="3db10a5d-558e-4c80-b55c-f43536d34388"/>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1309</Words>
  <Characters>7205</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8498</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CERF Frederic</cp:lastModifiedBy>
  <cp:revision>6</cp:revision>
  <cp:lastPrinted>2016-03-31T08:52:00Z</cp:lastPrinted>
  <dcterms:created xsi:type="dcterms:W3CDTF">2025-07-03T14:13:00Z</dcterms:created>
  <dcterms:modified xsi:type="dcterms:W3CDTF">2025-09-18T08:02:00Z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